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2936FF">
        <w:rPr>
          <w:rFonts w:ascii="Arial Narrow" w:hAnsi="Arial Narrow" w:cs="Arial"/>
          <w:b/>
          <w:color w:val="0070C0"/>
          <w:sz w:val="28"/>
          <w:szCs w:val="28"/>
        </w:rPr>
        <w:t>…………………………………………………………………………………………..</w:t>
      </w:r>
      <w:r w:rsidRPr="00D56571">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7D7A65" w:rsidP="002936FF">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2936FF" w:rsidRDefault="002936FF" w:rsidP="002936FF">
      <w:pPr>
        <w:pStyle w:val="fcasegauche"/>
        <w:tabs>
          <w:tab w:val="left" w:pos="851"/>
        </w:tabs>
        <w:spacing w:after="0"/>
        <w:ind w:left="851" w:firstLine="0"/>
        <w:rPr>
          <w:rFonts w:ascii="Arial" w:hAnsi="Arial" w:cs="Arial"/>
        </w:rPr>
      </w:pPr>
    </w:p>
    <w:p w:rsidR="006B5057" w:rsidRDefault="006B5057" w:rsidP="008961B6">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936FF">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936FF">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936FF">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proofErr w:type="gramStart"/>
      <w:r>
        <w:rPr>
          <w:rFonts w:ascii="Arial" w:hAnsi="Arial" w:cs="Arial"/>
          <w:u w:val="single"/>
        </w:rPr>
        <w:t>OU</w:t>
      </w:r>
      <w:proofErr w:type="gramEnd"/>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2936F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936F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936FF">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proofErr w:type="gramStart"/>
      <w:r>
        <w:rPr>
          <w:rFonts w:ascii="Arial" w:hAnsi="Arial" w:cs="Arial"/>
          <w:b/>
          <w:bCs/>
          <w:i/>
          <w:color w:val="00B050"/>
          <w:sz w:val="22"/>
          <w:szCs w:val="22"/>
        </w:rPr>
        <w:t>des</w:t>
      </w:r>
      <w:proofErr w:type="gramEnd"/>
      <w:r>
        <w:rPr>
          <w:rFonts w:ascii="Arial" w:hAnsi="Arial" w:cs="Arial"/>
          <w:b/>
          <w:bCs/>
          <w:i/>
          <w:color w:val="00B050"/>
          <w:sz w:val="22"/>
          <w:szCs w:val="22"/>
        </w:rPr>
        <w:t xml:space="preserve">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936F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936F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 xml:space="preserve">GROUPEMENT HOSPITALIER DE </w:t>
      </w:r>
      <w:r w:rsidR="002936FF">
        <w:rPr>
          <w:rFonts w:ascii="Arial" w:hAnsi="Arial" w:cs="Arial"/>
          <w:b/>
          <w:bCs/>
          <w:color w:val="365F91"/>
          <w:sz w:val="22"/>
          <w:szCs w:val="22"/>
        </w:rPr>
        <w:t xml:space="preserve">TERRITOIRE de la SARTHE </w:t>
      </w:r>
      <w:r w:rsidR="006072FF" w:rsidRPr="002F0BE7">
        <w:rPr>
          <w:rFonts w:ascii="Arial" w:hAnsi="Arial" w:cs="Arial"/>
          <w:b/>
          <w:bCs/>
          <w:color w:val="365F91"/>
          <w:sz w:val="22"/>
          <w:szCs w:val="22"/>
        </w:rPr>
        <w:t>(GHT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2936FF"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2936FF" w:rsidRDefault="008961B6" w:rsidP="001D58A3">
      <w:pPr>
        <w:rPr>
          <w:rFonts w:ascii="Arial" w:hAnsi="Arial" w:cs="Arial"/>
          <w:b/>
          <w:bCs/>
          <w:color w:val="365F91"/>
          <w:sz w:val="22"/>
          <w:szCs w:val="22"/>
        </w:rPr>
      </w:pPr>
      <w:r w:rsidRPr="002936FF">
        <w:rPr>
          <w:rFonts w:ascii="Arial" w:hAnsi="Arial" w:cs="Arial"/>
          <w:b/>
          <w:bCs/>
          <w:color w:val="365F91"/>
          <w:sz w:val="22"/>
          <w:szCs w:val="22"/>
        </w:rPr>
        <w:t>M</w:t>
      </w:r>
      <w:r w:rsidR="002936FF">
        <w:rPr>
          <w:rFonts w:ascii="Arial" w:hAnsi="Arial" w:cs="Arial"/>
          <w:b/>
          <w:bCs/>
          <w:color w:val="365F91"/>
          <w:sz w:val="22"/>
          <w:szCs w:val="22"/>
        </w:rPr>
        <w:t>. Guillaume LAURENT, Directeur G</w:t>
      </w:r>
      <w:r w:rsidRPr="002936FF">
        <w:rPr>
          <w:rFonts w:ascii="Arial" w:hAnsi="Arial" w:cs="Arial"/>
          <w:b/>
          <w:bCs/>
          <w:color w:val="365F91"/>
          <w:sz w:val="22"/>
          <w:szCs w:val="22"/>
        </w:rPr>
        <w:t>énéral du C</w:t>
      </w:r>
      <w:r w:rsidR="002936FF">
        <w:rPr>
          <w:rFonts w:ascii="Arial" w:hAnsi="Arial" w:cs="Arial"/>
          <w:b/>
          <w:bCs/>
          <w:color w:val="365F91"/>
          <w:sz w:val="22"/>
          <w:szCs w:val="22"/>
        </w:rPr>
        <w:t xml:space="preserve">entre </w:t>
      </w:r>
      <w:r w:rsidRPr="002936FF">
        <w:rPr>
          <w:rFonts w:ascii="Arial" w:hAnsi="Arial" w:cs="Arial"/>
          <w:b/>
          <w:bCs/>
          <w:color w:val="365F91"/>
          <w:sz w:val="22"/>
          <w:szCs w:val="22"/>
        </w:rPr>
        <w:t>H</w:t>
      </w:r>
      <w:r w:rsidR="002936FF">
        <w:rPr>
          <w:rFonts w:ascii="Arial" w:hAnsi="Arial" w:cs="Arial"/>
          <w:b/>
          <w:bCs/>
          <w:color w:val="365F91"/>
          <w:sz w:val="22"/>
          <w:szCs w:val="22"/>
        </w:rPr>
        <w:t>ospitalier</w:t>
      </w:r>
      <w:r w:rsidRPr="002936FF">
        <w:rPr>
          <w:rFonts w:ascii="Arial" w:hAnsi="Arial" w:cs="Arial"/>
          <w:b/>
          <w:bCs/>
          <w:color w:val="365F91"/>
          <w:sz w:val="22"/>
          <w:szCs w:val="22"/>
        </w:rPr>
        <w:t xml:space="preserve">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2936FF">
        <w:rPr>
          <w:rFonts w:ascii="Arial" w:hAnsi="Arial" w:cs="Arial"/>
          <w:b/>
          <w:bCs/>
          <w:sz w:val="22"/>
          <w:lang w:eastAsia="fr-FR"/>
        </w:rPr>
      </w:r>
      <w:r w:rsidR="002936FF">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2936FF">
        <w:rPr>
          <w:rFonts w:ascii="Arial" w:hAnsi="Arial" w:cs="Arial"/>
          <w:b/>
          <w:bCs/>
          <w:sz w:val="22"/>
          <w:lang w:eastAsia="fr-FR"/>
        </w:rPr>
      </w:r>
      <w:r w:rsidR="002936FF">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les lots suivants seulement :   </w:t>
      </w:r>
    </w:p>
    <w:p w:rsidR="00335338" w:rsidRDefault="00335338" w:rsidP="002136C7">
      <w:pPr>
        <w:suppressAutoHyphens w:val="0"/>
        <w:ind w:left="709"/>
        <w:jc w:val="both"/>
        <w:rPr>
          <w:rFonts w:ascii="Arial Narrow" w:hAnsi="Arial Narrow" w:cs="Arial"/>
          <w:bCs/>
          <w:color w:val="0000FF"/>
          <w:sz w:val="22"/>
          <w:szCs w:val="22"/>
          <w:lang w:eastAsia="fr-FR"/>
        </w:rPr>
      </w:pPr>
    </w:p>
    <w:p w:rsidR="00335338" w:rsidRPr="00E51AD8" w:rsidRDefault="00335338"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002936FF">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w:t>
      </w:r>
      <w:r w:rsidR="002936FF" w:rsidRPr="00335268">
        <w:rPr>
          <w:rFonts w:ascii="Arial" w:hAnsi="Arial" w:cs="Arial"/>
          <w:i/>
          <w:sz w:val="16"/>
          <w:szCs w:val="16"/>
        </w:rPr>
        <w:t>Représentant</w:t>
      </w:r>
      <w:r w:rsidRPr="00335268">
        <w:rPr>
          <w:rFonts w:ascii="Arial" w:hAnsi="Arial" w:cs="Arial"/>
          <w:i/>
          <w:sz w:val="16"/>
          <w:szCs w:val="16"/>
        </w:rPr>
        <w:t xml:space="preserve">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9C4BAA" w:rsidRDefault="001D58A3" w:rsidP="009C4BAA">
      <w:pPr>
        <w:tabs>
          <w:tab w:val="left" w:pos="4820"/>
          <w:tab w:val="left" w:pos="7371"/>
          <w:tab w:val="left" w:pos="7655"/>
        </w:tabs>
        <w:suppressAutoHyphens w:val="0"/>
        <w:jc w:val="both"/>
      </w:pPr>
      <w:r>
        <w:tab/>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bookmarkStart w:id="0" w:name="_GoBack"/>
      <w:bookmarkEnd w:id="0"/>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2936FF">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r w:rsidR="002936FF">
            <w:rPr>
              <w:rFonts w:ascii="Arial Narrow" w:hAnsi="Arial Narrow" w:cs="Arial"/>
              <w:b/>
              <w:i/>
              <w:color w:val="0070C0"/>
              <w:sz w:val="32"/>
              <w:szCs w:val="32"/>
              <w:shd w:val="clear" w:color="auto" w:fill="FFFFFF"/>
            </w:rPr>
            <w:t>PRIN 24-007</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936FF">
            <w:rPr>
              <w:rStyle w:val="Numrodepage"/>
              <w:rFonts w:cs="Arial"/>
              <w:b/>
              <w:noProof/>
            </w:rPr>
            <w:t>5</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936FF">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936FF"/>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0EAE462D"/>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2595B-C3DB-43E5-9659-E2A83E050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45</TotalTime>
  <Pages>5</Pages>
  <Words>2272</Words>
  <Characters>12502</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14745</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DOUTRE Isabelle</cp:lastModifiedBy>
  <cp:revision>8</cp:revision>
  <cp:lastPrinted>2023-10-16T10:17:00Z</cp:lastPrinted>
  <dcterms:created xsi:type="dcterms:W3CDTF">2022-02-09T11:04:00Z</dcterms:created>
  <dcterms:modified xsi:type="dcterms:W3CDTF">2024-10-18T13:44:00Z</dcterms:modified>
</cp:coreProperties>
</file>